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15A7D" w14:textId="12AF726E" w:rsidR="0089213D" w:rsidRPr="00852563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  <w:r w:rsidRPr="00852563">
        <w:rPr>
          <w:rFonts w:asciiTheme="minorHAnsi" w:hAnsiTheme="minorHAnsi" w:cs="Calibri"/>
          <w:b/>
          <w:szCs w:val="24"/>
        </w:rPr>
        <w:t>Příloha č.</w:t>
      </w:r>
      <w:r w:rsidR="0042769D" w:rsidRPr="00852563">
        <w:rPr>
          <w:rFonts w:asciiTheme="minorHAnsi" w:hAnsiTheme="minorHAnsi" w:cs="Calibri"/>
          <w:b/>
          <w:szCs w:val="24"/>
        </w:rPr>
        <w:t xml:space="preserve"> </w:t>
      </w:r>
      <w:r w:rsidRPr="00852563">
        <w:rPr>
          <w:rFonts w:asciiTheme="minorHAnsi" w:hAnsiTheme="minorHAnsi" w:cs="Calibri"/>
          <w:b/>
          <w:szCs w:val="24"/>
        </w:rPr>
        <w:t>1</w:t>
      </w:r>
      <w:r w:rsidR="00ED76FA" w:rsidRPr="00852563">
        <w:rPr>
          <w:rFonts w:asciiTheme="minorHAnsi" w:hAnsiTheme="minorHAnsi" w:cs="Calibri"/>
          <w:b/>
          <w:szCs w:val="24"/>
        </w:rPr>
        <w:t xml:space="preserve"> zadávací dokumentace </w:t>
      </w:r>
      <w:r w:rsidRPr="00852563">
        <w:rPr>
          <w:rFonts w:asciiTheme="minorHAnsi" w:hAnsiTheme="minorHAnsi" w:cs="Calibri"/>
          <w:szCs w:val="24"/>
        </w:rPr>
        <w:t>-</w:t>
      </w:r>
      <w:r w:rsidR="0042769D" w:rsidRPr="00852563">
        <w:rPr>
          <w:rFonts w:asciiTheme="minorHAnsi" w:hAnsiTheme="minorHAnsi" w:cs="Calibri"/>
          <w:szCs w:val="24"/>
        </w:rPr>
        <w:t xml:space="preserve"> </w:t>
      </w:r>
      <w:r w:rsidR="005B29ED" w:rsidRPr="00852563">
        <w:rPr>
          <w:rFonts w:asciiTheme="minorHAnsi" w:hAnsiTheme="minorHAnsi" w:cs="Calibri"/>
          <w:b/>
          <w:szCs w:val="24"/>
        </w:rPr>
        <w:t>Krycí</w:t>
      </w:r>
      <w:r w:rsidR="00F56298" w:rsidRPr="00852563">
        <w:rPr>
          <w:rFonts w:asciiTheme="minorHAnsi" w:hAnsiTheme="minorHAnsi" w:cs="Calibri"/>
          <w:b/>
          <w:szCs w:val="24"/>
        </w:rPr>
        <w:t xml:space="preserve"> list</w:t>
      </w:r>
      <w:r w:rsidR="00680883" w:rsidRPr="00852563">
        <w:rPr>
          <w:rFonts w:asciiTheme="minorHAnsi" w:hAnsiTheme="minorHAnsi" w:cs="Calibri"/>
          <w:b/>
          <w:szCs w:val="24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29885D41" w14:textId="77777777" w:rsidR="009A0A94" w:rsidRDefault="009A0A94" w:rsidP="00A13E9C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p w14:paraId="72C3347D" w14:textId="77777777" w:rsidR="00983132" w:rsidRPr="007B7199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983132" w:rsidRPr="007B7199" w14:paraId="13C7D44A" w14:textId="77777777" w:rsidTr="00BA7F10">
        <w:tc>
          <w:tcPr>
            <w:tcW w:w="2772" w:type="dxa"/>
            <w:shd w:val="clear" w:color="auto" w:fill="F2F2F2"/>
            <w:vAlign w:val="center"/>
          </w:tcPr>
          <w:p w14:paraId="45C18EFA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Název 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571" w:type="dxa"/>
          </w:tcPr>
          <w:p w14:paraId="01FB4612" w14:textId="0DC13B4B" w:rsidR="00984CB6" w:rsidRPr="009D2A15" w:rsidRDefault="00984CB6" w:rsidP="00984CB6">
            <w:pPr>
              <w:spacing w:after="0" w:line="240" w:lineRule="auto"/>
              <w:jc w:val="both"/>
              <w:rPr>
                <w:rFonts w:cs="Arial"/>
              </w:rPr>
            </w:pPr>
            <w:bookmarkStart w:id="0" w:name="_GoBack"/>
            <w:r w:rsidRPr="009D2A15">
              <w:rPr>
                <w:rFonts w:cs="Arial"/>
              </w:rPr>
              <w:t xml:space="preserve">Zajištění malířských a natěračských prací pro společnost </w:t>
            </w:r>
          </w:p>
          <w:p w14:paraId="2D96F87E" w14:textId="1FBBC362" w:rsidR="00983132" w:rsidRPr="007B7199" w:rsidRDefault="00984CB6" w:rsidP="00984CB6">
            <w:pPr>
              <w:pStyle w:val="Default0"/>
              <w:rPr>
                <w:rFonts w:asciiTheme="minorHAnsi" w:hAnsiTheme="minorHAnsi"/>
                <w:bCs/>
              </w:rPr>
            </w:pPr>
            <w:r w:rsidRPr="009D2A15">
              <w:rPr>
                <w:rFonts w:cs="Arial"/>
                <w:sz w:val="22"/>
                <w:szCs w:val="22"/>
              </w:rPr>
              <w:t xml:space="preserve">Nemocnice Pardubického kraje, a.s. - </w:t>
            </w:r>
            <w:r w:rsidRPr="009D2A15">
              <w:rPr>
                <w:rFonts w:cs="Arial"/>
                <w:b/>
                <w:sz w:val="22"/>
                <w:szCs w:val="22"/>
              </w:rPr>
              <w:t>Pardubická nemocnice</w:t>
            </w:r>
            <w:bookmarkEnd w:id="0"/>
          </w:p>
        </w:tc>
      </w:tr>
      <w:tr w:rsidR="00983132" w:rsidRPr="007B7199" w14:paraId="5D2AA45F" w14:textId="77777777" w:rsidTr="00BA7F10">
        <w:tc>
          <w:tcPr>
            <w:tcW w:w="2772" w:type="dxa"/>
            <w:vMerge w:val="restart"/>
            <w:shd w:val="clear" w:color="auto" w:fill="F2F2F2"/>
            <w:vAlign w:val="center"/>
          </w:tcPr>
          <w:p w14:paraId="62698EEF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Zadavatel:</w:t>
            </w:r>
          </w:p>
        </w:tc>
        <w:tc>
          <w:tcPr>
            <w:tcW w:w="7571" w:type="dxa"/>
            <w:vAlign w:val="center"/>
          </w:tcPr>
          <w:p w14:paraId="069D574C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Nemocnice Pardubického kraje, a.s., Kyjevská 44, 532 03 Pardubice</w:t>
            </w:r>
          </w:p>
        </w:tc>
      </w:tr>
      <w:tr w:rsidR="00983132" w:rsidRPr="007B7199" w14:paraId="77B890EC" w14:textId="77777777" w:rsidTr="00BA7F10">
        <w:tc>
          <w:tcPr>
            <w:tcW w:w="2772" w:type="dxa"/>
            <w:vMerge/>
            <w:shd w:val="clear" w:color="auto" w:fill="F2F2F2"/>
            <w:vAlign w:val="center"/>
          </w:tcPr>
          <w:p w14:paraId="47F0BF55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571" w:type="dxa"/>
            <w:vAlign w:val="center"/>
          </w:tcPr>
          <w:p w14:paraId="79E8EC27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</w:rPr>
              <w:t>IČ: 27520536</w:t>
            </w:r>
          </w:p>
        </w:tc>
      </w:tr>
      <w:tr w:rsidR="00983132" w:rsidRPr="007B7199" w14:paraId="58880770" w14:textId="77777777" w:rsidTr="00BA7F10">
        <w:tc>
          <w:tcPr>
            <w:tcW w:w="10343" w:type="dxa"/>
            <w:gridSpan w:val="2"/>
            <w:shd w:val="clear" w:color="auto" w:fill="auto"/>
            <w:vAlign w:val="center"/>
          </w:tcPr>
          <w:p w14:paraId="7E9C9834" w14:textId="77777777" w:rsidR="00983132" w:rsidRPr="007B7199" w:rsidRDefault="00983132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</w:p>
        </w:tc>
      </w:tr>
      <w:tr w:rsidR="00983132" w:rsidRPr="007B7199" w14:paraId="05C69040" w14:textId="77777777" w:rsidTr="00BA7F10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9A4B3B8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A30A174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6AEC41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2E8F50E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6446D7E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054AB4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3E223CAB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27E3F7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40A843D1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4B3C1C8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C1F87C4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1DCB3736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23E8C0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048FDAD8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60035CDB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1811C293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7C623E77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0160848E" w14:textId="77777777" w:rsidTr="00BA7F10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14:paraId="7C0E20AF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14:paraId="4508E5B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5749882" w14:textId="77777777" w:rsidTr="00BA7F10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14:paraId="6EC9F979" w14:textId="77777777" w:rsidR="00983132" w:rsidRPr="007B7199" w:rsidDel="001A748D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/>
              </w:rPr>
              <w:t>Osoba oprávněná jednat za dodavatele:</w:t>
            </w:r>
          </w:p>
        </w:tc>
      </w:tr>
      <w:tr w:rsidR="00983132" w:rsidRPr="007B7199" w:rsidDel="001A748D" w14:paraId="1A56F842" w14:textId="77777777" w:rsidTr="00BA7F10">
        <w:tc>
          <w:tcPr>
            <w:tcW w:w="2772" w:type="dxa"/>
            <w:shd w:val="clear" w:color="auto" w:fill="FFFFFF" w:themeFill="background1"/>
          </w:tcPr>
          <w:p w14:paraId="750B9AD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59407F0D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774CC0EE" w14:textId="77777777" w:rsidTr="00BA7F10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57EA9FC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374BF0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5C2F5F18" w14:textId="77777777" w:rsidTr="00BA7F10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926A10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7B7199">
              <w:rPr>
                <w:rFonts w:asciiTheme="minorHAnsi" w:hAnsiTheme="minorHAnsi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14:paraId="49FBCE8A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03EBB703" w14:textId="77777777" w:rsidR="00927B6A" w:rsidRDefault="00927B6A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</w:p>
    <w:p w14:paraId="34137B7C" w14:textId="77777777" w:rsidR="00A13E9C" w:rsidRPr="00A13E9C" w:rsidRDefault="00A13E9C" w:rsidP="00D54E5E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A13E9C">
        <w:rPr>
          <w:rFonts w:asciiTheme="minorHAnsi" w:hAnsiTheme="minorHAnsi" w:cs="Tahoma"/>
          <w:b/>
          <w:bCs/>
          <w:szCs w:val="20"/>
        </w:rPr>
        <w:t>Prohlášení o nabídkové ceně:</w:t>
      </w:r>
    </w:p>
    <w:p w14:paraId="2AE2D54F" w14:textId="0D55DEDC" w:rsidR="00A13E9C" w:rsidRPr="00B45B64" w:rsidRDefault="001758AC" w:rsidP="008221E4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="00A13E9C"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="00A13E9C" w:rsidRPr="00B45B64">
        <w:rPr>
          <w:rFonts w:asciiTheme="minorHAnsi" w:hAnsiTheme="minorHAnsi" w:cs="Tahoma"/>
          <w:szCs w:val="20"/>
        </w:rPr>
        <w:t xml:space="preserve"> j</w:t>
      </w:r>
      <w:r>
        <w:rPr>
          <w:rFonts w:asciiTheme="minorHAnsi" w:hAnsiTheme="minorHAnsi" w:cs="Tahoma"/>
          <w:szCs w:val="20"/>
        </w:rPr>
        <w:t>sou</w:t>
      </w:r>
      <w:r w:rsidR="00A13E9C" w:rsidRPr="00B45B64">
        <w:rPr>
          <w:rFonts w:asciiTheme="minorHAnsi" w:hAnsiTheme="minorHAnsi" w:cs="Tahoma"/>
          <w:szCs w:val="20"/>
        </w:rPr>
        <w:t xml:space="preserve"> stanoven</w:t>
      </w:r>
      <w:r>
        <w:rPr>
          <w:rFonts w:asciiTheme="minorHAnsi" w:hAnsiTheme="minorHAnsi" w:cs="Tahoma"/>
          <w:szCs w:val="20"/>
        </w:rPr>
        <w:t>y</w:t>
      </w:r>
      <w:r w:rsidR="00A13E9C" w:rsidRPr="00B45B64">
        <w:rPr>
          <w:rFonts w:asciiTheme="minorHAnsi" w:hAnsiTheme="minorHAnsi" w:cs="Tahoma"/>
          <w:szCs w:val="20"/>
        </w:rPr>
        <w:t xml:space="preserve"> jako maximální a jej</w:t>
      </w:r>
      <w:r>
        <w:rPr>
          <w:rFonts w:asciiTheme="minorHAnsi" w:hAnsiTheme="minorHAnsi" w:cs="Tahoma"/>
          <w:szCs w:val="20"/>
        </w:rPr>
        <w:t>ich</w:t>
      </w:r>
      <w:r w:rsidR="00A13E9C" w:rsidRPr="00B45B64">
        <w:rPr>
          <w:rFonts w:asciiTheme="minorHAnsi" w:hAnsiTheme="minorHAnsi" w:cs="Tahoma"/>
          <w:szCs w:val="20"/>
        </w:rPr>
        <w:t xml:space="preserve"> překročení je nepřípustné, a že</w:t>
      </w:r>
    </w:p>
    <w:p w14:paraId="5B1E0ACB" w14:textId="65081C2A" w:rsidR="003325DA" w:rsidRPr="005200DB" w:rsidRDefault="001758AC" w:rsidP="00A13E9C">
      <w:pPr>
        <w:numPr>
          <w:ilvl w:val="0"/>
          <w:numId w:val="54"/>
        </w:numPr>
        <w:spacing w:after="0" w:line="240" w:lineRule="auto"/>
        <w:ind w:left="720"/>
        <w:jc w:val="both"/>
        <w:rPr>
          <w:rFonts w:asciiTheme="minorHAnsi" w:hAnsiTheme="minorHAnsi" w:cs="Tahoma"/>
          <w:b/>
          <w:bCs/>
          <w:szCs w:val="20"/>
        </w:rPr>
      </w:pPr>
      <w:r>
        <w:rPr>
          <w:rFonts w:asciiTheme="minorHAnsi" w:hAnsiTheme="minorHAnsi" w:cs="Tahoma"/>
          <w:szCs w:val="20"/>
        </w:rPr>
        <w:t>jednotkové</w:t>
      </w:r>
      <w:r w:rsidRPr="00B45B64">
        <w:rPr>
          <w:rFonts w:asciiTheme="minorHAnsi" w:hAnsiTheme="minorHAnsi" w:cs="Tahoma"/>
          <w:szCs w:val="20"/>
        </w:rPr>
        <w:t xml:space="preserve"> </w:t>
      </w:r>
      <w:r>
        <w:rPr>
          <w:rFonts w:asciiTheme="minorHAnsi" w:hAnsiTheme="minorHAnsi" w:cs="Tahoma"/>
          <w:szCs w:val="20"/>
        </w:rPr>
        <w:t>nabídkové ceny</w:t>
      </w:r>
      <w:r w:rsidRPr="00B45B64">
        <w:rPr>
          <w:rFonts w:asciiTheme="minorHAnsi" w:hAnsiTheme="minorHAnsi" w:cs="Tahoma"/>
          <w:szCs w:val="20"/>
        </w:rPr>
        <w:t xml:space="preserve"> </w:t>
      </w:r>
      <w:r w:rsidR="00A13E9C" w:rsidRPr="005200DB">
        <w:rPr>
          <w:rFonts w:asciiTheme="minorHAnsi" w:hAnsiTheme="minorHAnsi" w:cs="Tahoma"/>
          <w:szCs w:val="20"/>
        </w:rPr>
        <w:t>obsahuj</w:t>
      </w:r>
      <w:r>
        <w:rPr>
          <w:rFonts w:asciiTheme="minorHAnsi" w:hAnsiTheme="minorHAnsi" w:cs="Tahoma"/>
          <w:szCs w:val="20"/>
        </w:rPr>
        <w:t>í</w:t>
      </w:r>
      <w:r w:rsidR="00A13E9C" w:rsidRPr="005200DB">
        <w:rPr>
          <w:rFonts w:asciiTheme="minorHAnsi" w:hAnsiTheme="minorHAnsi" w:cs="Tahoma"/>
          <w:szCs w:val="20"/>
        </w:rPr>
        <w:t xml:space="preserve"> ocenění všech </w:t>
      </w:r>
      <w:r>
        <w:rPr>
          <w:rFonts w:asciiTheme="minorHAnsi" w:hAnsiTheme="minorHAnsi" w:cs="Tahoma"/>
          <w:szCs w:val="20"/>
        </w:rPr>
        <w:t>nákladů</w:t>
      </w:r>
      <w:r w:rsidR="00A13E9C" w:rsidRPr="005200DB">
        <w:rPr>
          <w:rFonts w:asciiTheme="minorHAnsi" w:hAnsiTheme="minorHAnsi" w:cs="Tahoma"/>
          <w:szCs w:val="20"/>
        </w:rPr>
        <w:t xml:space="preserve"> nutných k řádnému splnění </w:t>
      </w:r>
      <w:r w:rsidR="0042373C">
        <w:rPr>
          <w:rFonts w:asciiTheme="minorHAnsi" w:hAnsiTheme="minorHAnsi" w:cs="Tahoma"/>
          <w:szCs w:val="20"/>
        </w:rPr>
        <w:t>předmětu plnění</w:t>
      </w:r>
      <w:r w:rsidR="00A13E9C" w:rsidRPr="005200DB">
        <w:rPr>
          <w:rFonts w:asciiTheme="minorHAnsi" w:hAnsiTheme="minorHAnsi" w:cs="Tahoma"/>
          <w:szCs w:val="20"/>
        </w:rPr>
        <w:t xml:space="preserve"> veřejné zakázky, tj. zahrnuje ocenění veškerých činností, dodávek</w:t>
      </w:r>
      <w:r w:rsidR="00BB62C2">
        <w:rPr>
          <w:rFonts w:asciiTheme="minorHAnsi" w:hAnsiTheme="minorHAnsi" w:cs="Tahoma"/>
          <w:szCs w:val="20"/>
        </w:rPr>
        <w:t xml:space="preserve">, </w:t>
      </w:r>
      <w:r w:rsidR="00A13E9C" w:rsidRPr="005200DB">
        <w:rPr>
          <w:rFonts w:asciiTheme="minorHAnsi" w:hAnsiTheme="minorHAnsi" w:cs="Tahoma"/>
          <w:szCs w:val="20"/>
        </w:rPr>
        <w:t>souvisejících výkonů</w:t>
      </w:r>
      <w:r w:rsidR="0042373C">
        <w:rPr>
          <w:rFonts w:asciiTheme="minorHAnsi" w:hAnsiTheme="minorHAnsi" w:cs="Tahoma"/>
          <w:szCs w:val="20"/>
        </w:rPr>
        <w:t xml:space="preserve">, </w:t>
      </w:r>
      <w:r w:rsidR="00BB62C2">
        <w:rPr>
          <w:rFonts w:asciiTheme="minorHAnsi" w:hAnsiTheme="minorHAnsi" w:cs="Tahoma"/>
          <w:szCs w:val="20"/>
        </w:rPr>
        <w:t>služeb</w:t>
      </w:r>
      <w:r w:rsidR="0042373C">
        <w:rPr>
          <w:rFonts w:asciiTheme="minorHAnsi" w:hAnsiTheme="minorHAnsi" w:cs="Tahoma"/>
          <w:szCs w:val="20"/>
        </w:rPr>
        <w:t xml:space="preserve"> a materiál u</w:t>
      </w:r>
      <w:r w:rsidR="00A13E9C" w:rsidRPr="005200DB">
        <w:rPr>
          <w:rFonts w:asciiTheme="minorHAnsi" w:hAnsiTheme="minorHAnsi" w:cs="Tahoma"/>
          <w:szCs w:val="20"/>
        </w:rPr>
        <w:t xml:space="preserve"> nutných k naplnění účelu a cíle plnění předmětné veřejné zakázky</w:t>
      </w:r>
      <w:r w:rsidR="005200DB">
        <w:rPr>
          <w:rFonts w:asciiTheme="minorHAnsi" w:hAnsiTheme="minorHAnsi" w:cs="Tahoma"/>
          <w:szCs w:val="20"/>
        </w:rPr>
        <w:t>.</w:t>
      </w: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1F2576D" w14:textId="77777777" w:rsidR="00111CFA" w:rsidRDefault="00111CFA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C883FAA" w14:textId="77777777" w:rsidR="00F703CD" w:rsidRPr="009311C1" w:rsidRDefault="00F703CD" w:rsidP="00F703CD">
      <w:pPr>
        <w:spacing w:after="0" w:line="240" w:lineRule="auto"/>
        <w:jc w:val="both"/>
        <w:rPr>
          <w:rFonts w:asciiTheme="minorHAnsi" w:hAnsiTheme="minorHAnsi" w:cs="Tahoma"/>
          <w:b/>
          <w:bCs/>
          <w:szCs w:val="20"/>
        </w:rPr>
      </w:pPr>
      <w:r w:rsidRPr="009311C1">
        <w:rPr>
          <w:rFonts w:cs="Calibri"/>
          <w:b/>
          <w:bCs/>
        </w:rPr>
        <w:t>Čestné prohlášení o zpracování nabídky:</w:t>
      </w:r>
    </w:p>
    <w:p w14:paraId="71FF4FB2" w14:textId="77777777" w:rsidR="00F703CD" w:rsidRPr="00EF53B3" w:rsidRDefault="00F703CD" w:rsidP="00F703CD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A151ED" w14:textId="7D72F368" w:rsidR="00F703CD" w:rsidRDefault="00F703CD" w:rsidP="00F703CD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color w:val="000000"/>
        </w:rPr>
      </w:pP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dále prohlašuje, že si před podáním </w:t>
      </w:r>
      <w:r>
        <w:rPr>
          <w:rFonts w:asciiTheme="minorHAnsi" w:hAnsiTheme="minorHAnsi" w:cs="Tahoma"/>
          <w:color w:val="000000"/>
        </w:rPr>
        <w:t xml:space="preserve">nabídky </w:t>
      </w:r>
      <w:r w:rsidRPr="00AD0F42">
        <w:rPr>
          <w:rFonts w:asciiTheme="minorHAnsi" w:hAnsiTheme="minorHAnsi" w:cs="Tahoma"/>
          <w:b/>
          <w:color w:val="000000"/>
        </w:rPr>
        <w:t>vyjasnil všechny potřebné technické údaje,</w:t>
      </w:r>
      <w:r w:rsidRPr="00AD0F42">
        <w:rPr>
          <w:rFonts w:asciiTheme="minorHAnsi" w:hAnsiTheme="minorHAnsi" w:cs="Tahoma"/>
          <w:color w:val="000000"/>
        </w:rPr>
        <w:t xml:space="preserve"> které jednoznačně vymezují</w:t>
      </w:r>
      <w:r>
        <w:rPr>
          <w:rFonts w:asciiTheme="minorHAnsi" w:hAnsiTheme="minorHAnsi" w:cs="Tahoma"/>
          <w:color w:val="000000"/>
        </w:rPr>
        <w:t xml:space="preserve"> předmět zakázky </w:t>
      </w:r>
      <w:r w:rsidRPr="00AD0F42">
        <w:rPr>
          <w:rFonts w:asciiTheme="minorHAnsi" w:hAnsiTheme="minorHAnsi" w:cs="Tahoma"/>
          <w:color w:val="000000"/>
        </w:rPr>
        <w:t xml:space="preserve">v souvislosti s plněním této </w:t>
      </w:r>
      <w:r w:rsidR="0042373C" w:rsidRPr="00767F1A">
        <w:rPr>
          <w:rFonts w:asciiTheme="minorHAnsi" w:hAnsiTheme="minorHAnsi" w:cs="Tahoma"/>
          <w:b/>
          <w:color w:val="000000"/>
        </w:rPr>
        <w:t>veřejné zakázky</w:t>
      </w:r>
      <w:r w:rsidRPr="00AD0F42">
        <w:rPr>
          <w:rFonts w:asciiTheme="minorHAnsi" w:hAnsiTheme="minorHAnsi" w:cs="Tahoma"/>
          <w:color w:val="000000"/>
        </w:rPr>
        <w:t xml:space="preserve">. Toto prohlášení činí </w:t>
      </w:r>
      <w:r>
        <w:rPr>
          <w:rFonts w:asciiTheme="minorHAnsi" w:hAnsiTheme="minorHAnsi" w:cs="Tahoma"/>
          <w:color w:val="000000"/>
        </w:rPr>
        <w:t>účastník zadávacího řízení</w:t>
      </w:r>
      <w:r w:rsidRPr="00AD0F42">
        <w:rPr>
          <w:rFonts w:asciiTheme="minorHAnsi" w:hAnsiTheme="minorHAnsi" w:cs="Tahoma"/>
          <w:color w:val="000000"/>
        </w:rPr>
        <w:t xml:space="preserve"> na základě své jasné, srozumitelné, svobodné a omylu prosté vůle a je si vědomi všech následků plynoucích z uvedení nepravdivých údajů.</w:t>
      </w:r>
    </w:p>
    <w:p w14:paraId="59117268" w14:textId="77777777" w:rsidR="00AE5AE8" w:rsidRDefault="00AE5AE8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910D4D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1D16DD3" w14:textId="77777777" w:rsidR="000A3D23" w:rsidRDefault="000A3D23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D5EF246" w14:textId="4A587927" w:rsidR="004B3644" w:rsidRDefault="00CD597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 w:cstheme="minorHAnsi"/>
          <w:color w:val="FF0000"/>
        </w:rPr>
        <w:t xml:space="preserve">     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 xml:space="preserve">doplní </w:t>
      </w:r>
      <w:proofErr w:type="gramStart"/>
      <w:r w:rsidRPr="008351D4">
        <w:rPr>
          <w:rFonts w:asciiTheme="minorHAnsi" w:hAnsiTheme="minorHAnsi" w:cstheme="minorHAnsi"/>
          <w:color w:val="FF0000"/>
        </w:rPr>
        <w:t>dodavatel)</w:t>
      </w:r>
      <w:r>
        <w:rPr>
          <w:rFonts w:asciiTheme="minorHAnsi" w:hAnsiTheme="minorHAnsi" w:cstheme="minorHAnsi"/>
          <w:color w:val="FF0000"/>
        </w:rPr>
        <w:t xml:space="preserve">                    </w:t>
      </w:r>
      <w:r w:rsidR="00E625C5">
        <w:rPr>
          <w:rFonts w:asciiTheme="minorHAnsi" w:hAnsiTheme="minorHAnsi" w:cstheme="minorHAnsi"/>
          <w:color w:val="FF0000"/>
        </w:rPr>
        <w:t xml:space="preserve">      </w:t>
      </w:r>
      <w:r>
        <w:rPr>
          <w:rFonts w:asciiTheme="minorHAnsi" w:hAnsiTheme="minorHAnsi" w:cstheme="minorHAnsi"/>
          <w:color w:val="FF0000"/>
        </w:rPr>
        <w:t xml:space="preserve">  </w:t>
      </w:r>
      <w:r w:rsidRPr="008351D4">
        <w:rPr>
          <w:rFonts w:asciiTheme="minorHAnsi" w:hAnsiTheme="minorHAnsi" w:cstheme="minorHAnsi"/>
          <w:color w:val="FF0000"/>
        </w:rPr>
        <w:t>(</w:t>
      </w:r>
      <w:r w:rsidR="00917012">
        <w:rPr>
          <w:rFonts w:asciiTheme="minorHAnsi" w:hAnsiTheme="minorHAnsi" w:cstheme="minorHAnsi"/>
          <w:color w:val="FF0000"/>
        </w:rPr>
        <w:t>doplní</w:t>
      </w:r>
      <w:proofErr w:type="gramEnd"/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0E812FE4" w14:textId="77777777" w:rsidR="00430B34" w:rsidRPr="00AB1E72" w:rsidRDefault="00430B34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E9D9" w:themeFill="accent6" w:themeFillTint="33"/>
        </w:rPr>
      </w:pPr>
      <w:r w:rsidRPr="00AB1E72">
        <w:rPr>
          <w:rFonts w:asciiTheme="minorHAnsi" w:hAnsiTheme="minorHAnsi"/>
        </w:rPr>
        <w:t xml:space="preserve">V </w:t>
      </w:r>
      <w:r w:rsidRPr="00F54DBF">
        <w:rPr>
          <w:rFonts w:asciiTheme="minorHAnsi" w:hAnsiTheme="minorHAnsi"/>
        </w:rPr>
        <w:t>………………………………………… dne ……………………………………………</w:t>
      </w: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E09F79" w14:textId="3E7DBCF2" w:rsidR="00EF53B3" w:rsidRDefault="00BF7A05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</w:t>
      </w:r>
      <w:r w:rsidRPr="008351D4">
        <w:rPr>
          <w:rFonts w:asciiTheme="minorHAnsi" w:hAnsiTheme="minorHAnsi" w:cstheme="minorHAnsi"/>
          <w:color w:val="FF0000"/>
        </w:rPr>
        <w:t>(</w:t>
      </w:r>
      <w:r>
        <w:rPr>
          <w:rFonts w:asciiTheme="minorHAnsi" w:hAnsiTheme="minorHAnsi" w:cstheme="minorHAnsi"/>
          <w:color w:val="FF0000"/>
        </w:rPr>
        <w:t>doplní</w:t>
      </w:r>
      <w:r w:rsidRPr="008351D4">
        <w:rPr>
          <w:rFonts w:asciiTheme="minorHAnsi" w:hAnsiTheme="minorHAnsi" w:cstheme="minorHAnsi"/>
          <w:color w:val="FF0000"/>
        </w:rPr>
        <w:t xml:space="preserve"> dodavatel)</w:t>
      </w:r>
    </w:p>
    <w:p w14:paraId="5D08874A" w14:textId="0E2A1FB6" w:rsidR="008C598D" w:rsidRPr="00DA70D5" w:rsidRDefault="001C2966" w:rsidP="00EF53B3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>Podpis</w:t>
      </w:r>
      <w:r w:rsidR="00E756BE">
        <w:rPr>
          <w:rFonts w:asciiTheme="minorHAnsi" w:hAnsiTheme="minorHAnsi"/>
        </w:rPr>
        <w:t xml:space="preserve"> osoby oprávněné jednat za dodavatele</w:t>
      </w:r>
      <w:r>
        <w:rPr>
          <w:rFonts w:asciiTheme="minorHAnsi" w:hAnsiTheme="minorHAnsi"/>
        </w:rPr>
        <w:t>:</w:t>
      </w:r>
      <w:r w:rsidR="00983132">
        <w:rPr>
          <w:rFonts w:asciiTheme="minorHAnsi" w:hAnsiTheme="minorHAnsi"/>
        </w:rPr>
        <w:t xml:space="preserve"> </w:t>
      </w:r>
      <w:r w:rsidR="00EF53B3">
        <w:rPr>
          <w:rFonts w:asciiTheme="minorHAnsi" w:hAnsiTheme="minorHAnsi"/>
        </w:rPr>
        <w:t>………………………………………………</w:t>
      </w:r>
    </w:p>
    <w:sectPr w:rsidR="008C598D" w:rsidRPr="00DA70D5" w:rsidSect="00C428B6">
      <w:headerReference w:type="default" r:id="rId8"/>
      <w:footerReference w:type="default" r:id="rId9"/>
      <w:pgSz w:w="11906" w:h="16838" w:code="9"/>
      <w:pgMar w:top="993" w:right="964" w:bottom="709" w:left="964" w:header="426" w:footer="294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336E4" w16cid:durableId="1EE7233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A15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33B33D2A">
          <wp:simplePos x="0" y="0"/>
          <wp:positionH relativeFrom="margin">
            <wp:posOffset>4523740</wp:posOffset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33"/>
  </w:num>
  <w:num w:numId="2">
    <w:abstractNumId w:val="85"/>
  </w:num>
  <w:num w:numId="3">
    <w:abstractNumId w:val="118"/>
  </w:num>
  <w:num w:numId="4">
    <w:abstractNumId w:val="12"/>
  </w:num>
  <w:num w:numId="5">
    <w:abstractNumId w:val="30"/>
  </w:num>
  <w:num w:numId="6">
    <w:abstractNumId w:val="23"/>
  </w:num>
  <w:num w:numId="7">
    <w:abstractNumId w:val="110"/>
  </w:num>
  <w:num w:numId="8">
    <w:abstractNumId w:val="123"/>
  </w:num>
  <w:num w:numId="9">
    <w:abstractNumId w:val="38"/>
  </w:num>
  <w:num w:numId="10">
    <w:abstractNumId w:val="94"/>
  </w:num>
  <w:num w:numId="11">
    <w:abstractNumId w:val="113"/>
  </w:num>
  <w:num w:numId="12">
    <w:abstractNumId w:val="52"/>
  </w:num>
  <w:num w:numId="13">
    <w:abstractNumId w:val="134"/>
  </w:num>
  <w:num w:numId="14">
    <w:abstractNumId w:val="21"/>
  </w:num>
  <w:num w:numId="15">
    <w:abstractNumId w:val="104"/>
  </w:num>
  <w:num w:numId="16">
    <w:abstractNumId w:val="111"/>
  </w:num>
  <w:num w:numId="17">
    <w:abstractNumId w:val="54"/>
  </w:num>
  <w:num w:numId="18">
    <w:abstractNumId w:val="90"/>
  </w:num>
  <w:num w:numId="19">
    <w:abstractNumId w:val="114"/>
  </w:num>
  <w:num w:numId="20">
    <w:abstractNumId w:val="34"/>
  </w:num>
  <w:num w:numId="21">
    <w:abstractNumId w:val="45"/>
  </w:num>
  <w:num w:numId="22">
    <w:abstractNumId w:val="112"/>
  </w:num>
  <w:num w:numId="23">
    <w:abstractNumId w:val="47"/>
  </w:num>
  <w:num w:numId="24">
    <w:abstractNumId w:val="64"/>
  </w:num>
  <w:num w:numId="25">
    <w:abstractNumId w:val="108"/>
  </w:num>
  <w:num w:numId="26">
    <w:abstractNumId w:val="31"/>
  </w:num>
  <w:num w:numId="27">
    <w:abstractNumId w:val="25"/>
  </w:num>
  <w:num w:numId="28">
    <w:abstractNumId w:val="20"/>
  </w:num>
  <w:num w:numId="29">
    <w:abstractNumId w:val="87"/>
  </w:num>
  <w:num w:numId="30">
    <w:abstractNumId w:val="127"/>
  </w:num>
  <w:num w:numId="31">
    <w:abstractNumId w:val="91"/>
  </w:num>
  <w:num w:numId="32">
    <w:abstractNumId w:val="22"/>
  </w:num>
  <w:num w:numId="33">
    <w:abstractNumId w:val="68"/>
  </w:num>
  <w:num w:numId="34">
    <w:abstractNumId w:val="79"/>
  </w:num>
  <w:num w:numId="35">
    <w:abstractNumId w:val="75"/>
  </w:num>
  <w:num w:numId="36">
    <w:abstractNumId w:val="80"/>
  </w:num>
  <w:num w:numId="3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2"/>
  </w:num>
  <w:num w:numId="39">
    <w:abstractNumId w:val="129"/>
  </w:num>
  <w:num w:numId="40">
    <w:abstractNumId w:val="36"/>
  </w:num>
  <w:num w:numId="41">
    <w:abstractNumId w:val="42"/>
  </w:num>
  <w:num w:numId="42">
    <w:abstractNumId w:val="119"/>
  </w:num>
  <w:num w:numId="43">
    <w:abstractNumId w:val="67"/>
  </w:num>
  <w:num w:numId="44">
    <w:abstractNumId w:val="11"/>
  </w:num>
  <w:num w:numId="45">
    <w:abstractNumId w:val="69"/>
  </w:num>
  <w:num w:numId="46">
    <w:abstractNumId w:val="117"/>
  </w:num>
  <w:num w:numId="47">
    <w:abstractNumId w:val="35"/>
  </w:num>
  <w:num w:numId="48">
    <w:abstractNumId w:val="61"/>
  </w:num>
  <w:num w:numId="49">
    <w:abstractNumId w:val="39"/>
  </w:num>
  <w:num w:numId="50">
    <w:abstractNumId w:val="14"/>
  </w:num>
  <w:num w:numId="5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89"/>
  </w:num>
  <w:num w:numId="53">
    <w:abstractNumId w:val="124"/>
  </w:num>
  <w:num w:numId="54">
    <w:abstractNumId w:val="120"/>
  </w:num>
  <w:num w:numId="55">
    <w:abstractNumId w:val="128"/>
  </w:num>
  <w:num w:numId="56">
    <w:abstractNumId w:val="72"/>
  </w:num>
  <w:num w:numId="57">
    <w:abstractNumId w:val="92"/>
  </w:num>
  <w:num w:numId="58">
    <w:abstractNumId w:val="78"/>
  </w:num>
  <w:num w:numId="59">
    <w:abstractNumId w:val="37"/>
  </w:num>
  <w:num w:numId="60">
    <w:abstractNumId w:val="86"/>
  </w:num>
  <w:num w:numId="61">
    <w:abstractNumId w:val="103"/>
  </w:num>
  <w:num w:numId="62">
    <w:abstractNumId w:val="8"/>
  </w:num>
  <w:num w:numId="63">
    <w:abstractNumId w:val="84"/>
  </w:num>
  <w:num w:numId="64">
    <w:abstractNumId w:val="82"/>
  </w:num>
  <w:num w:numId="65">
    <w:abstractNumId w:val="93"/>
  </w:num>
  <w:num w:numId="66">
    <w:abstractNumId w:val="131"/>
  </w:num>
  <w:num w:numId="67">
    <w:abstractNumId w:val="66"/>
  </w:num>
  <w:num w:numId="68">
    <w:abstractNumId w:val="136"/>
  </w:num>
  <w:num w:numId="69">
    <w:abstractNumId w:val="60"/>
  </w:num>
  <w:num w:numId="70">
    <w:abstractNumId w:val="121"/>
  </w:num>
  <w:num w:numId="71">
    <w:abstractNumId w:val="97"/>
  </w:num>
  <w:num w:numId="72">
    <w:abstractNumId w:val="51"/>
  </w:num>
  <w:num w:numId="73">
    <w:abstractNumId w:val="125"/>
  </w:num>
  <w:num w:numId="74">
    <w:abstractNumId w:val="115"/>
  </w:num>
  <w:num w:numId="75">
    <w:abstractNumId w:val="88"/>
  </w:num>
  <w:num w:numId="76">
    <w:abstractNumId w:val="5"/>
  </w:num>
  <w:num w:numId="77">
    <w:abstractNumId w:val="41"/>
  </w:num>
  <w:num w:numId="78">
    <w:abstractNumId w:val="46"/>
  </w:num>
  <w:num w:numId="79">
    <w:abstractNumId w:val="56"/>
  </w:num>
  <w:num w:numId="80">
    <w:abstractNumId w:val="7"/>
  </w:num>
  <w:num w:numId="81">
    <w:abstractNumId w:val="132"/>
  </w:num>
  <w:num w:numId="82">
    <w:abstractNumId w:val="53"/>
  </w:num>
  <w:num w:numId="83">
    <w:abstractNumId w:val="32"/>
  </w:num>
  <w:num w:numId="84">
    <w:abstractNumId w:val="126"/>
  </w:num>
  <w:num w:numId="85">
    <w:abstractNumId w:val="98"/>
  </w:num>
  <w:num w:numId="86">
    <w:abstractNumId w:val="26"/>
  </w:num>
  <w:num w:numId="87">
    <w:abstractNumId w:val="100"/>
  </w:num>
  <w:num w:numId="88">
    <w:abstractNumId w:val="81"/>
  </w:num>
  <w:num w:numId="89">
    <w:abstractNumId w:val="16"/>
  </w:num>
  <w:num w:numId="90">
    <w:abstractNumId w:val="18"/>
  </w:num>
  <w:num w:numId="91">
    <w:abstractNumId w:val="65"/>
  </w:num>
  <w:num w:numId="92">
    <w:abstractNumId w:val="71"/>
  </w:num>
  <w:num w:numId="93">
    <w:abstractNumId w:val="133"/>
  </w:num>
  <w:num w:numId="94">
    <w:abstractNumId w:val="70"/>
  </w:num>
  <w:num w:numId="95">
    <w:abstractNumId w:val="109"/>
  </w:num>
  <w:num w:numId="96">
    <w:abstractNumId w:val="29"/>
  </w:num>
  <w:num w:numId="97">
    <w:abstractNumId w:val="73"/>
  </w:num>
  <w:num w:numId="98">
    <w:abstractNumId w:val="9"/>
  </w:num>
  <w:num w:numId="99">
    <w:abstractNumId w:val="99"/>
  </w:num>
  <w:num w:numId="100">
    <w:abstractNumId w:val="74"/>
  </w:num>
  <w:num w:numId="101">
    <w:abstractNumId w:val="48"/>
  </w:num>
  <w:num w:numId="102">
    <w:abstractNumId w:val="106"/>
  </w:num>
  <w:num w:numId="103">
    <w:abstractNumId w:val="24"/>
  </w:num>
  <w:num w:numId="104">
    <w:abstractNumId w:val="6"/>
  </w:num>
  <w:num w:numId="105">
    <w:abstractNumId w:val="122"/>
  </w:num>
  <w:num w:numId="106">
    <w:abstractNumId w:val="19"/>
  </w:num>
  <w:num w:numId="107">
    <w:abstractNumId w:val="55"/>
  </w:num>
  <w:num w:numId="108">
    <w:abstractNumId w:val="105"/>
  </w:num>
  <w:num w:numId="109">
    <w:abstractNumId w:val="0"/>
  </w:num>
  <w:num w:numId="110">
    <w:abstractNumId w:val="40"/>
  </w:num>
  <w:num w:numId="111">
    <w:abstractNumId w:val="135"/>
  </w:num>
  <w:num w:numId="112">
    <w:abstractNumId w:val="17"/>
  </w:num>
  <w:num w:numId="113">
    <w:abstractNumId w:val="96"/>
  </w:num>
  <w:num w:numId="114">
    <w:abstractNumId w:val="102"/>
  </w:num>
  <w:num w:numId="115">
    <w:abstractNumId w:val="116"/>
  </w:num>
  <w:num w:numId="116">
    <w:abstractNumId w:val="83"/>
  </w:num>
  <w:num w:numId="117">
    <w:abstractNumId w:val="130"/>
  </w:num>
  <w:num w:numId="118">
    <w:abstractNumId w:val="76"/>
  </w:num>
  <w:num w:numId="119">
    <w:abstractNumId w:val="57"/>
  </w:num>
  <w:num w:numId="120">
    <w:abstractNumId w:val="15"/>
  </w:num>
  <w:num w:numId="121">
    <w:abstractNumId w:val="59"/>
  </w:num>
  <w:num w:numId="122">
    <w:abstractNumId w:val="13"/>
  </w:num>
  <w:num w:numId="123">
    <w:abstractNumId w:val="44"/>
  </w:num>
  <w:num w:numId="124">
    <w:abstractNumId w:val="10"/>
  </w:num>
  <w:num w:numId="125">
    <w:abstractNumId w:val="63"/>
  </w:num>
  <w:num w:numId="126">
    <w:abstractNumId w:val="107"/>
  </w:num>
  <w:num w:numId="127">
    <w:abstractNumId w:val="95"/>
  </w:num>
  <w:num w:numId="128">
    <w:abstractNumId w:val="43"/>
  </w:num>
  <w:num w:numId="129">
    <w:abstractNumId w:val="27"/>
  </w:num>
  <w:num w:numId="130">
    <w:abstractNumId w:val="50"/>
  </w:num>
  <w:num w:numId="131">
    <w:abstractNumId w:val="58"/>
  </w:num>
  <w:num w:numId="132">
    <w:abstractNumId w:val="28"/>
  </w:num>
  <w:num w:numId="133">
    <w:abstractNumId w:val="49"/>
  </w:num>
  <w:num w:numId="134">
    <w:abstractNumId w:val="101"/>
  </w:num>
  <w:num w:numId="13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17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35F4"/>
    <w:rsid w:val="00133F2A"/>
    <w:rsid w:val="001342E8"/>
    <w:rsid w:val="00134702"/>
    <w:rsid w:val="00135DD5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58AC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73C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C41"/>
    <w:rsid w:val="004A6F29"/>
    <w:rsid w:val="004A7C2D"/>
    <w:rsid w:val="004B2987"/>
    <w:rsid w:val="004B30DD"/>
    <w:rsid w:val="004B3644"/>
    <w:rsid w:val="004B41E3"/>
    <w:rsid w:val="004B48E2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4CB6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A15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2C72"/>
    <w:rsid w:val="00FE3933"/>
    <w:rsid w:val="00FE3B39"/>
    <w:rsid w:val="00FE3B8A"/>
    <w:rsid w:val="00FE4CC8"/>
    <w:rsid w:val="00FE4DD0"/>
    <w:rsid w:val="00FE5319"/>
    <w:rsid w:val="00FE63B7"/>
    <w:rsid w:val="00FE6CAF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41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8384-73CD-43E3-B668-1E13CDEBB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1</Pages>
  <Words>230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1968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Zdeněk Kohoutek</cp:lastModifiedBy>
  <cp:revision>233</cp:revision>
  <cp:lastPrinted>2018-10-15T06:15:00Z</cp:lastPrinted>
  <dcterms:created xsi:type="dcterms:W3CDTF">2015-09-21T07:06:00Z</dcterms:created>
  <dcterms:modified xsi:type="dcterms:W3CDTF">2019-07-31T05:51:00Z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